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04" w:lineRule="auto" w:before="112"/>
        <w:ind w:left="2841" w:right="2076" w:firstLine="0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color w:val="231F20"/>
          <w:spacing w:val="-6"/>
          <w:sz w:val="24"/>
        </w:rPr>
        <w:t>GYVENIMO</w:t>
      </w:r>
      <w:r>
        <w:rPr>
          <w:rFonts w:ascii="Arial Black" w:hAnsi="Arial Black"/>
          <w:color w:val="231F20"/>
          <w:spacing w:val="-14"/>
          <w:sz w:val="24"/>
        </w:rPr>
        <w:t> </w:t>
      </w:r>
      <w:r>
        <w:rPr>
          <w:rFonts w:ascii="Arial Black" w:hAnsi="Arial Black"/>
          <w:color w:val="231F20"/>
          <w:spacing w:val="-6"/>
          <w:sz w:val="24"/>
        </w:rPr>
        <w:t>ĮGŪDŽIŲ</w:t>
      </w:r>
      <w:r>
        <w:rPr>
          <w:rFonts w:ascii="Arial Black" w:hAnsi="Arial Black"/>
          <w:color w:val="231F20"/>
          <w:spacing w:val="-15"/>
          <w:sz w:val="24"/>
        </w:rPr>
        <w:t> </w:t>
      </w:r>
      <w:r>
        <w:rPr>
          <w:rFonts w:ascii="Arial Black" w:hAnsi="Arial Black"/>
          <w:color w:val="231F20"/>
          <w:spacing w:val="-6"/>
          <w:sz w:val="24"/>
        </w:rPr>
        <w:t>PROGRAMA </w:t>
      </w:r>
      <w:r>
        <w:rPr>
          <w:rFonts w:ascii="Arial Black" w:hAnsi="Arial Black"/>
          <w:color w:val="231F20"/>
          <w:sz w:val="24"/>
        </w:rPr>
        <w:t>STRESAS</w:t>
      </w:r>
      <w:r>
        <w:rPr>
          <w:rFonts w:ascii="Arial Black" w:hAnsi="Arial Black"/>
          <w:color w:val="231F20"/>
          <w:spacing w:val="-6"/>
          <w:sz w:val="24"/>
        </w:rPr>
        <w:t> </w:t>
      </w:r>
      <w:r>
        <w:rPr>
          <w:rFonts w:ascii="Arial Black" w:hAnsi="Arial Black"/>
          <w:color w:val="231F20"/>
          <w:sz w:val="24"/>
        </w:rPr>
        <w:t>IR</w:t>
      </w:r>
      <w:r>
        <w:rPr>
          <w:rFonts w:ascii="Arial Black" w:hAnsi="Arial Black"/>
          <w:color w:val="231F20"/>
          <w:spacing w:val="-6"/>
          <w:sz w:val="24"/>
        </w:rPr>
        <w:t> </w:t>
      </w:r>
      <w:r>
        <w:rPr>
          <w:rFonts w:ascii="Arial Black" w:hAnsi="Arial Black"/>
          <w:color w:val="231F20"/>
          <w:sz w:val="24"/>
        </w:rPr>
        <w:t>JO</w:t>
      </w:r>
      <w:r>
        <w:rPr>
          <w:rFonts w:ascii="Arial Black" w:hAnsi="Arial Black"/>
          <w:color w:val="231F20"/>
          <w:spacing w:val="-6"/>
          <w:sz w:val="24"/>
        </w:rPr>
        <w:t> </w:t>
      </w:r>
      <w:r>
        <w:rPr>
          <w:rFonts w:ascii="Arial Black" w:hAnsi="Arial Black"/>
          <w:color w:val="231F20"/>
          <w:sz w:val="24"/>
        </w:rPr>
        <w:t>ĮVEIKA</w:t>
      </w:r>
      <w:r>
        <w:rPr>
          <w:rFonts w:ascii="Arial Black" w:hAnsi="Arial Black"/>
          <w:color w:val="231F20"/>
          <w:spacing w:val="-6"/>
          <w:sz w:val="24"/>
        </w:rPr>
        <w:t> </w:t>
      </w:r>
      <w:r>
        <w:rPr>
          <w:rFonts w:ascii="Arial Black" w:hAnsi="Arial Black"/>
          <w:color w:val="231F20"/>
          <w:sz w:val="24"/>
        </w:rPr>
        <w:t>(10</w:t>
      </w:r>
      <w:r>
        <w:rPr>
          <w:rFonts w:ascii="Arial Black" w:hAnsi="Arial Black"/>
          <w:color w:val="231F20"/>
          <w:spacing w:val="-6"/>
          <w:sz w:val="24"/>
        </w:rPr>
        <w:t> </w:t>
      </w:r>
      <w:r>
        <w:rPr>
          <w:rFonts w:ascii="Arial Black" w:hAnsi="Arial Black"/>
          <w:color w:val="231F20"/>
          <w:sz w:val="24"/>
        </w:rPr>
        <w:t>kl.)</w:t>
      </w:r>
    </w:p>
    <w:p>
      <w:pPr>
        <w:pStyle w:val="BodyText"/>
        <w:spacing w:before="168"/>
        <w:rPr>
          <w:rFonts w:ascii="Arial Black"/>
          <w:sz w:val="24"/>
        </w:rPr>
      </w:pPr>
    </w:p>
    <w:p>
      <w:pPr>
        <w:pStyle w:val="Title"/>
      </w:pPr>
      <w:r>
        <w:rPr>
          <w:color w:val="6D6E71"/>
        </w:rPr>
        <w:t>C</w:t>
      </w:r>
      <w:r>
        <w:rPr>
          <w:color w:val="6D6E71"/>
          <w:spacing w:val="5"/>
        </w:rPr>
        <w:t> </w:t>
      </w:r>
      <w:r>
        <w:rPr>
          <w:color w:val="6D6E71"/>
        </w:rPr>
        <w:t>UŽDUOTIS:</w:t>
      </w:r>
      <w:r>
        <w:rPr>
          <w:color w:val="6D6E71"/>
          <w:spacing w:val="5"/>
        </w:rPr>
        <w:t> </w:t>
      </w:r>
      <w:r>
        <w:rPr>
          <w:color w:val="6D6E71"/>
        </w:rPr>
        <w:t>ATIDĖLIOJIMO</w:t>
      </w:r>
      <w:r>
        <w:rPr>
          <w:color w:val="6D6E71"/>
          <w:spacing w:val="5"/>
        </w:rPr>
        <w:t> </w:t>
      </w:r>
      <w:r>
        <w:rPr>
          <w:color w:val="6D6E71"/>
          <w:spacing w:val="-2"/>
        </w:rPr>
        <w:t>PROCESAS</w:t>
      </w:r>
    </w:p>
    <w:p>
      <w:pPr>
        <w:pStyle w:val="BodyText"/>
        <w:spacing w:before="232"/>
        <w:rPr>
          <w:rFonts w:ascii="Helvetica Neue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544376</wp:posOffset>
                </wp:positionH>
                <wp:positionV relativeFrom="paragraph">
                  <wp:posOffset>314423</wp:posOffset>
                </wp:positionV>
                <wp:extent cx="6369050" cy="982344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369050" cy="982344"/>
                          <a:chExt cx="6369050" cy="98234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797" y="1797"/>
                            <a:ext cx="6365875" cy="978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978535">
                                <a:moveTo>
                                  <a:pt x="6106198" y="978280"/>
                                </a:moveTo>
                                <a:lnTo>
                                  <a:pt x="259181" y="978280"/>
                                </a:lnTo>
                                <a:lnTo>
                                  <a:pt x="212593" y="974105"/>
                                </a:lnTo>
                                <a:lnTo>
                                  <a:pt x="168744" y="962065"/>
                                </a:lnTo>
                                <a:lnTo>
                                  <a:pt x="128367" y="942894"/>
                                </a:lnTo>
                                <a:lnTo>
                                  <a:pt x="92194" y="917323"/>
                                </a:lnTo>
                                <a:lnTo>
                                  <a:pt x="60956" y="886084"/>
                                </a:lnTo>
                                <a:lnTo>
                                  <a:pt x="35385" y="849909"/>
                                </a:lnTo>
                                <a:lnTo>
                                  <a:pt x="16215" y="809530"/>
                                </a:lnTo>
                                <a:lnTo>
                                  <a:pt x="4175" y="765678"/>
                                </a:lnTo>
                                <a:lnTo>
                                  <a:pt x="0" y="719086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719086"/>
                                </a:lnTo>
                                <a:lnTo>
                                  <a:pt x="6361216" y="765678"/>
                                </a:lnTo>
                                <a:lnTo>
                                  <a:pt x="6349175" y="809530"/>
                                </a:lnTo>
                                <a:lnTo>
                                  <a:pt x="6330003" y="849909"/>
                                </a:lnTo>
                                <a:lnTo>
                                  <a:pt x="6304430" y="886084"/>
                                </a:lnTo>
                                <a:lnTo>
                                  <a:pt x="6273190" y="917323"/>
                                </a:lnTo>
                                <a:lnTo>
                                  <a:pt x="6237015" y="942894"/>
                                </a:lnTo>
                                <a:lnTo>
                                  <a:pt x="6196636" y="962065"/>
                                </a:lnTo>
                                <a:lnTo>
                                  <a:pt x="6152786" y="974105"/>
                                </a:lnTo>
                                <a:lnTo>
                                  <a:pt x="6106198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213554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106198" y="978280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271852" y="480621"/>
                            <a:ext cx="569341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289560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289560">
                                <a:moveTo>
                                  <a:pt x="0" y="289369"/>
                                </a:moveTo>
                                <a:lnTo>
                                  <a:pt x="5693079" y="289369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369050" cy="9823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6"/>
                                <w:ind w:left="-1" w:right="137" w:firstLine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Situacija,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kuri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kelia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 stresą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.8643pt;margin-top:24.757738pt;width:501.5pt;height:77.350pt;mso-position-horizontal-relative:page;mso-position-vertical-relative:paragraph;z-index:-15728640;mso-wrap-distance-left:0;mso-wrap-distance-right:0" id="docshapegroup1" coordorigin="857,495" coordsize="10030,1547">
                <v:shape style="position:absolute;left:860;top:497;width:10025;height:1541" id="docshape2" coordorigin="860,498" coordsize="10025,1541" path="m10476,2039l1268,2039,1195,2032,1126,2013,1062,1983,1005,1943,956,1893,916,1836,886,1773,867,1704,860,1630,860,906,867,833,886,764,916,700,956,643,1005,594,1062,554,1126,524,1195,505,1268,498,10476,498,10550,505,10619,524,10682,554,10739,594,10788,643,10829,700,10859,764,10878,833,10884,906,10884,1630,10878,1704,10859,1773,10829,1836,10788,1893,10739,1943,10682,1983,10619,2013,10550,2032,10476,2039,10603,2039,10645,2039,10603,2039,10476,2039xe" filled="false" stroked="true" strokeweight=".283pt" strokecolor="#231f20">
                  <v:path arrowok="t"/>
                  <v:stroke dashstyle="solid"/>
                </v:shape>
                <v:shape style="position:absolute;left:1285;top:1252;width:8966;height:456" id="docshape3" coordorigin="1285,1252" coordsize="8966,456" path="m1285,1252l10251,1252m1285,1708l10251,1708e" filled="false" stroked="true" strokeweight=".425pt" strokecolor="#231f20">
                  <v:path arrowok="t"/>
                  <v:stroke dashstyle="shortdot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857;top:495;width:10030;height:1547" type="#_x0000_t202" id="docshape4" filled="false" stroked="false">
                  <v:textbox inset="0,0,0,0">
                    <w:txbxContent>
                      <w:p>
                        <w:pPr>
                          <w:spacing w:before="146"/>
                          <w:ind w:left="-1" w:right="137" w:firstLine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Situacija,</w:t>
                        </w:r>
                        <w:r>
                          <w:rPr>
                            <w:color w:val="231F20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color w:val="231F20"/>
                            <w:sz w:val="20"/>
                          </w:rPr>
                          <w:t>kuri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color w:val="231F20"/>
                            <w:sz w:val="20"/>
                          </w:rPr>
                          <w:t>kelia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 stresą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26"/>
        <w:rPr>
          <w:rFonts w:ascii="Helvetica Neue"/>
        </w:rPr>
      </w:pPr>
    </w:p>
    <w:p>
      <w:pPr>
        <w:pStyle w:val="BodyText"/>
        <w:ind w:right="138"/>
        <w:jc w:val="center"/>
      </w:pPr>
      <w:r>
        <w:rPr>
          <w:color w:val="231F20"/>
        </w:rPr>
        <w:t>Neigiama</w:t>
      </w:r>
      <w:r>
        <w:rPr>
          <w:color w:val="231F20"/>
          <w:spacing w:val="-4"/>
        </w:rPr>
        <w:t> </w:t>
      </w:r>
      <w:r>
        <w:rPr>
          <w:color w:val="231F20"/>
        </w:rPr>
        <w:t>savikalba,</w:t>
      </w:r>
      <w:r>
        <w:rPr>
          <w:color w:val="231F20"/>
          <w:spacing w:val="-3"/>
        </w:rPr>
        <w:t> </w:t>
      </w:r>
      <w:r>
        <w:rPr>
          <w:color w:val="231F20"/>
        </w:rPr>
        <w:t>kurią</w:t>
      </w:r>
      <w:r>
        <w:rPr>
          <w:color w:val="231F20"/>
          <w:spacing w:val="-3"/>
        </w:rPr>
        <w:t> </w:t>
      </w:r>
      <w:r>
        <w:rPr>
          <w:color w:val="231F20"/>
        </w:rPr>
        <w:t>sau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sakau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4"/>
      </w:pPr>
    </w:p>
    <w:p>
      <w:pPr>
        <w:pStyle w:val="BodyText"/>
        <w:ind w:right="139"/>
        <w:jc w:val="center"/>
      </w:pPr>
      <w:r>
        <w:rPr>
          <w:color w:val="231F20"/>
        </w:rPr>
        <w:t>Kokie</w:t>
      </w:r>
      <w:r>
        <w:rPr>
          <w:color w:val="231F20"/>
          <w:spacing w:val="-7"/>
        </w:rPr>
        <w:t> </w:t>
      </w:r>
      <w:r>
        <w:rPr>
          <w:color w:val="231F20"/>
        </w:rPr>
        <w:t>argumentai</w:t>
      </w:r>
      <w:r>
        <w:rPr>
          <w:color w:val="231F20"/>
          <w:spacing w:val="-5"/>
        </w:rPr>
        <w:t> </w:t>
      </w:r>
      <w:r>
        <w:rPr>
          <w:color w:val="231F20"/>
        </w:rPr>
        <w:t>padėtų</w:t>
      </w:r>
      <w:r>
        <w:rPr>
          <w:color w:val="231F20"/>
          <w:spacing w:val="-4"/>
        </w:rPr>
        <w:t> </w:t>
      </w:r>
      <w:r>
        <w:rPr>
          <w:color w:val="231F20"/>
        </w:rPr>
        <w:t>paneigti</w:t>
      </w:r>
      <w:r>
        <w:rPr>
          <w:color w:val="231F20"/>
          <w:spacing w:val="-5"/>
        </w:rPr>
        <w:t> </w:t>
      </w:r>
      <w:r>
        <w:rPr>
          <w:color w:val="231F20"/>
        </w:rPr>
        <w:t>ar</w:t>
      </w:r>
      <w:r>
        <w:rPr>
          <w:color w:val="231F20"/>
          <w:spacing w:val="-4"/>
        </w:rPr>
        <w:t> </w:t>
      </w:r>
      <w:r>
        <w:rPr>
          <w:color w:val="231F20"/>
        </w:rPr>
        <w:t>pakeisti</w:t>
      </w:r>
      <w:r>
        <w:rPr>
          <w:color w:val="231F20"/>
          <w:spacing w:val="-5"/>
        </w:rPr>
        <w:t> </w:t>
      </w:r>
      <w:r>
        <w:rPr>
          <w:color w:val="231F20"/>
        </w:rPr>
        <w:t>šias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mintis?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4"/>
      </w:pPr>
    </w:p>
    <w:p>
      <w:pPr>
        <w:pStyle w:val="BodyText"/>
        <w:ind w:right="139"/>
        <w:jc w:val="center"/>
      </w:pPr>
      <w:r>
        <w:rPr>
          <w:color w:val="231F20"/>
        </w:rPr>
        <w:t>Kaip</w:t>
      </w:r>
      <w:r>
        <w:rPr>
          <w:color w:val="231F20"/>
          <w:spacing w:val="-5"/>
        </w:rPr>
        <w:t> </w:t>
      </w:r>
      <w:r>
        <w:rPr>
          <w:color w:val="231F20"/>
        </w:rPr>
        <w:t>galėtų</w:t>
      </w:r>
      <w:r>
        <w:rPr>
          <w:color w:val="231F20"/>
          <w:spacing w:val="-5"/>
        </w:rPr>
        <w:t> </w:t>
      </w:r>
      <w:r>
        <w:rPr>
          <w:color w:val="231F20"/>
        </w:rPr>
        <w:t>skambėti</w:t>
      </w:r>
      <w:r>
        <w:rPr>
          <w:color w:val="231F20"/>
          <w:spacing w:val="-4"/>
        </w:rPr>
        <w:t> </w:t>
      </w:r>
      <w:r>
        <w:rPr>
          <w:color w:val="231F20"/>
        </w:rPr>
        <w:t>nauja</w:t>
      </w:r>
      <w:r>
        <w:rPr>
          <w:color w:val="231F20"/>
          <w:spacing w:val="-5"/>
        </w:rPr>
        <w:t> </w:t>
      </w:r>
      <w:r>
        <w:rPr>
          <w:color w:val="231F20"/>
        </w:rPr>
        <w:t>teigiama,</w:t>
      </w:r>
      <w:r>
        <w:rPr>
          <w:color w:val="231F20"/>
          <w:spacing w:val="-5"/>
        </w:rPr>
        <w:t> </w:t>
      </w:r>
      <w:r>
        <w:rPr>
          <w:color w:val="231F20"/>
        </w:rPr>
        <w:t>palaikanti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mintis?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5"/>
      </w:pPr>
    </w:p>
    <w:p>
      <w:pPr>
        <w:pStyle w:val="BodyText"/>
        <w:ind w:right="138"/>
        <w:jc w:val="center"/>
      </w:pPr>
      <w:r>
        <w:rPr>
          <w:color w:val="231F20"/>
        </w:rPr>
        <w:t>Kaip</w:t>
      </w:r>
      <w:r>
        <w:rPr>
          <w:color w:val="231F20"/>
          <w:spacing w:val="-1"/>
        </w:rPr>
        <w:t> </w:t>
      </w:r>
      <w:r>
        <w:rPr>
          <w:color w:val="231F20"/>
        </w:rPr>
        <w:t>jaučiuosi,</w:t>
      </w:r>
      <w:r>
        <w:rPr>
          <w:color w:val="231F20"/>
          <w:spacing w:val="55"/>
        </w:rPr>
        <w:t> </w:t>
      </w:r>
      <w:r>
        <w:rPr>
          <w:color w:val="231F20"/>
        </w:rPr>
        <w:t>girdėdama(s)</w:t>
      </w:r>
      <w:r>
        <w:rPr>
          <w:color w:val="231F20"/>
          <w:spacing w:val="-1"/>
        </w:rPr>
        <w:t> </w:t>
      </w:r>
      <w:r>
        <w:rPr>
          <w:color w:val="231F20"/>
        </w:rPr>
        <w:t>šias palaikančias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mintis?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4"/>
      </w:pPr>
    </w:p>
    <w:p>
      <w:pPr>
        <w:pStyle w:val="BodyText"/>
        <w:ind w:right="139"/>
        <w:jc w:val="center"/>
      </w:pPr>
      <w:r>
        <w:rPr>
          <w:color w:val="231F20"/>
        </w:rPr>
        <w:t>Kokie</w:t>
      </w:r>
      <w:r>
        <w:rPr>
          <w:color w:val="231F20"/>
          <w:spacing w:val="-4"/>
        </w:rPr>
        <w:t> </w:t>
      </w:r>
      <w:r>
        <w:rPr>
          <w:color w:val="231F20"/>
        </w:rPr>
        <w:t>dar</w:t>
      </w:r>
      <w:r>
        <w:rPr>
          <w:color w:val="231F20"/>
          <w:spacing w:val="-4"/>
        </w:rPr>
        <w:t> </w:t>
      </w:r>
      <w:r>
        <w:rPr>
          <w:color w:val="231F20"/>
        </w:rPr>
        <w:t>argumentai</w:t>
      </w:r>
      <w:r>
        <w:rPr>
          <w:color w:val="231F20"/>
          <w:spacing w:val="48"/>
        </w:rPr>
        <w:t> </w:t>
      </w:r>
      <w:r>
        <w:rPr>
          <w:color w:val="231F20"/>
        </w:rPr>
        <w:t>skatintų</w:t>
      </w:r>
      <w:r>
        <w:rPr>
          <w:color w:val="231F20"/>
          <w:spacing w:val="-4"/>
        </w:rPr>
        <w:t> </w:t>
      </w:r>
      <w:r>
        <w:rPr>
          <w:color w:val="231F20"/>
        </w:rPr>
        <w:t>mane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veikti?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4"/>
      </w:pPr>
    </w:p>
    <w:p>
      <w:pPr>
        <w:spacing w:after="0"/>
        <w:sectPr>
          <w:type w:val="continuous"/>
          <w:pgSz w:w="11910" w:h="16840"/>
          <w:pgMar w:top="800" w:bottom="0" w:left="740" w:right="900"/>
        </w:sectPr>
      </w:pPr>
    </w:p>
    <w:p>
      <w:pPr>
        <w:pStyle w:val="BodyText"/>
        <w:spacing w:before="94"/>
        <w:ind w:left="36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3056">
                <wp:simplePos x="0" y="0"/>
                <wp:positionH relativeFrom="page">
                  <wp:posOffset>-3</wp:posOffset>
                </wp:positionH>
                <wp:positionV relativeFrom="page">
                  <wp:posOffset>2944620</wp:posOffset>
                </wp:positionV>
                <wp:extent cx="7560309" cy="7747634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7560309" cy="7747634"/>
                          <a:chExt cx="7560309" cy="7747634"/>
                        </a:xfrm>
                      </wpg:grpSpPr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59370"/>
                            <a:ext cx="7560009" cy="73880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699608" y="6136868"/>
                            <a:ext cx="282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0670" h="0">
                                <a:moveTo>
                                  <a:pt x="0" y="0"/>
                                </a:moveTo>
                                <a:lnTo>
                                  <a:pt x="2820631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99608" y="6366846"/>
                            <a:ext cx="282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0670" h="0">
                                <a:moveTo>
                                  <a:pt x="0" y="0"/>
                                </a:moveTo>
                                <a:lnTo>
                                  <a:pt x="2820631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99608" y="6596826"/>
                            <a:ext cx="282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0670" h="0">
                                <a:moveTo>
                                  <a:pt x="0" y="0"/>
                                </a:moveTo>
                                <a:lnTo>
                                  <a:pt x="2820631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786408" y="5659569"/>
                            <a:ext cx="3116580" cy="134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6580" h="1346200">
                                <a:moveTo>
                                  <a:pt x="2965843" y="1345692"/>
                                </a:moveTo>
                                <a:lnTo>
                                  <a:pt x="150698" y="1345692"/>
                                </a:lnTo>
                                <a:lnTo>
                                  <a:pt x="103063" y="1338008"/>
                                </a:lnTo>
                                <a:lnTo>
                                  <a:pt x="61694" y="1316614"/>
                                </a:lnTo>
                                <a:lnTo>
                                  <a:pt x="29073" y="1283991"/>
                                </a:lnTo>
                                <a:lnTo>
                                  <a:pt x="7681" y="1242624"/>
                                </a:lnTo>
                                <a:lnTo>
                                  <a:pt x="0" y="1194993"/>
                                </a:lnTo>
                                <a:lnTo>
                                  <a:pt x="0" y="150698"/>
                                </a:lnTo>
                                <a:lnTo>
                                  <a:pt x="7681" y="103063"/>
                                </a:lnTo>
                                <a:lnTo>
                                  <a:pt x="29073" y="61694"/>
                                </a:lnTo>
                                <a:lnTo>
                                  <a:pt x="61694" y="29073"/>
                                </a:lnTo>
                                <a:lnTo>
                                  <a:pt x="103063" y="7681"/>
                                </a:lnTo>
                                <a:lnTo>
                                  <a:pt x="150698" y="0"/>
                                </a:lnTo>
                                <a:lnTo>
                                  <a:pt x="2965843" y="0"/>
                                </a:lnTo>
                                <a:lnTo>
                                  <a:pt x="3013478" y="7681"/>
                                </a:lnTo>
                                <a:lnTo>
                                  <a:pt x="3054847" y="29073"/>
                                </a:lnTo>
                                <a:lnTo>
                                  <a:pt x="3087468" y="61694"/>
                                </a:lnTo>
                                <a:lnTo>
                                  <a:pt x="3108859" y="103063"/>
                                </a:lnTo>
                                <a:lnTo>
                                  <a:pt x="3116541" y="150698"/>
                                </a:lnTo>
                                <a:lnTo>
                                  <a:pt x="3116541" y="1194993"/>
                                </a:lnTo>
                                <a:lnTo>
                                  <a:pt x="3108859" y="1242624"/>
                                </a:lnTo>
                                <a:lnTo>
                                  <a:pt x="3087468" y="1283991"/>
                                </a:lnTo>
                                <a:lnTo>
                                  <a:pt x="3054847" y="1316614"/>
                                </a:lnTo>
                                <a:lnTo>
                                  <a:pt x="3013478" y="1338008"/>
                                </a:lnTo>
                                <a:lnTo>
                                  <a:pt x="2965843" y="1345692"/>
                                </a:lnTo>
                                <a:lnTo>
                                  <a:pt x="3012663" y="1345692"/>
                                </a:lnTo>
                                <a:lnTo>
                                  <a:pt x="3028270" y="1345692"/>
                                </a:lnTo>
                                <a:lnTo>
                                  <a:pt x="3012663" y="1345692"/>
                                </a:lnTo>
                                <a:lnTo>
                                  <a:pt x="2965843" y="1345692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99608" y="6826803"/>
                            <a:ext cx="282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0670" h="0">
                                <a:moveTo>
                                  <a:pt x="0" y="0"/>
                                </a:moveTo>
                                <a:lnTo>
                                  <a:pt x="2820631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934359" y="6136868"/>
                            <a:ext cx="282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0670" h="0">
                                <a:moveTo>
                                  <a:pt x="0" y="0"/>
                                </a:moveTo>
                                <a:lnTo>
                                  <a:pt x="2820631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934359" y="6366846"/>
                            <a:ext cx="282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0670" h="0">
                                <a:moveTo>
                                  <a:pt x="0" y="0"/>
                                </a:moveTo>
                                <a:lnTo>
                                  <a:pt x="2820631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934359" y="6596826"/>
                            <a:ext cx="282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0670" h="0">
                                <a:moveTo>
                                  <a:pt x="0" y="0"/>
                                </a:moveTo>
                                <a:lnTo>
                                  <a:pt x="2820631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934359" y="6826803"/>
                            <a:ext cx="282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0670" h="0">
                                <a:moveTo>
                                  <a:pt x="0" y="0"/>
                                </a:moveTo>
                                <a:lnTo>
                                  <a:pt x="2820631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46177" y="1797"/>
                            <a:ext cx="6365875" cy="978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978535">
                                <a:moveTo>
                                  <a:pt x="6106198" y="978280"/>
                                </a:moveTo>
                                <a:lnTo>
                                  <a:pt x="259181" y="978280"/>
                                </a:lnTo>
                                <a:lnTo>
                                  <a:pt x="212593" y="974105"/>
                                </a:lnTo>
                                <a:lnTo>
                                  <a:pt x="168744" y="962065"/>
                                </a:lnTo>
                                <a:lnTo>
                                  <a:pt x="128367" y="942894"/>
                                </a:lnTo>
                                <a:lnTo>
                                  <a:pt x="92194" y="917323"/>
                                </a:lnTo>
                                <a:lnTo>
                                  <a:pt x="60956" y="886084"/>
                                </a:lnTo>
                                <a:lnTo>
                                  <a:pt x="35385" y="849909"/>
                                </a:lnTo>
                                <a:lnTo>
                                  <a:pt x="16215" y="809530"/>
                                </a:lnTo>
                                <a:lnTo>
                                  <a:pt x="4175" y="765678"/>
                                </a:lnTo>
                                <a:lnTo>
                                  <a:pt x="0" y="719086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719086"/>
                                </a:lnTo>
                                <a:lnTo>
                                  <a:pt x="6361216" y="765678"/>
                                </a:lnTo>
                                <a:lnTo>
                                  <a:pt x="6349175" y="809530"/>
                                </a:lnTo>
                                <a:lnTo>
                                  <a:pt x="6330003" y="849909"/>
                                </a:lnTo>
                                <a:lnTo>
                                  <a:pt x="6304430" y="886084"/>
                                </a:lnTo>
                                <a:lnTo>
                                  <a:pt x="6273190" y="917323"/>
                                </a:lnTo>
                                <a:lnTo>
                                  <a:pt x="6237015" y="942894"/>
                                </a:lnTo>
                                <a:lnTo>
                                  <a:pt x="6196636" y="962065"/>
                                </a:lnTo>
                                <a:lnTo>
                                  <a:pt x="6152786" y="974105"/>
                                </a:lnTo>
                                <a:lnTo>
                                  <a:pt x="6106198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213554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106198" y="978280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816232" y="480613"/>
                            <a:ext cx="569341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289560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289560">
                                <a:moveTo>
                                  <a:pt x="0" y="289369"/>
                                </a:moveTo>
                                <a:lnTo>
                                  <a:pt x="5693079" y="289369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46177" y="1058558"/>
                            <a:ext cx="6365875" cy="978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978535">
                                <a:moveTo>
                                  <a:pt x="6106198" y="978280"/>
                                </a:moveTo>
                                <a:lnTo>
                                  <a:pt x="259181" y="978280"/>
                                </a:lnTo>
                                <a:lnTo>
                                  <a:pt x="212593" y="974105"/>
                                </a:lnTo>
                                <a:lnTo>
                                  <a:pt x="168744" y="962065"/>
                                </a:lnTo>
                                <a:lnTo>
                                  <a:pt x="128367" y="942894"/>
                                </a:lnTo>
                                <a:lnTo>
                                  <a:pt x="92194" y="917323"/>
                                </a:lnTo>
                                <a:lnTo>
                                  <a:pt x="60956" y="886084"/>
                                </a:lnTo>
                                <a:lnTo>
                                  <a:pt x="35385" y="849909"/>
                                </a:lnTo>
                                <a:lnTo>
                                  <a:pt x="16215" y="809530"/>
                                </a:lnTo>
                                <a:lnTo>
                                  <a:pt x="4175" y="765678"/>
                                </a:lnTo>
                                <a:lnTo>
                                  <a:pt x="0" y="719086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719086"/>
                                </a:lnTo>
                                <a:lnTo>
                                  <a:pt x="6361216" y="765678"/>
                                </a:lnTo>
                                <a:lnTo>
                                  <a:pt x="6349175" y="809530"/>
                                </a:lnTo>
                                <a:lnTo>
                                  <a:pt x="6330003" y="849909"/>
                                </a:lnTo>
                                <a:lnTo>
                                  <a:pt x="6304430" y="886084"/>
                                </a:lnTo>
                                <a:lnTo>
                                  <a:pt x="6273190" y="917323"/>
                                </a:lnTo>
                                <a:lnTo>
                                  <a:pt x="6237015" y="942894"/>
                                </a:lnTo>
                                <a:lnTo>
                                  <a:pt x="6196636" y="962065"/>
                                </a:lnTo>
                                <a:lnTo>
                                  <a:pt x="6152786" y="974105"/>
                                </a:lnTo>
                                <a:lnTo>
                                  <a:pt x="6106198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213554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106198" y="978280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816232" y="1537380"/>
                            <a:ext cx="569341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289560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289560">
                                <a:moveTo>
                                  <a:pt x="0" y="289369"/>
                                </a:moveTo>
                                <a:lnTo>
                                  <a:pt x="5693079" y="289369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46177" y="2115322"/>
                            <a:ext cx="6365875" cy="978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978535">
                                <a:moveTo>
                                  <a:pt x="6106198" y="978280"/>
                                </a:moveTo>
                                <a:lnTo>
                                  <a:pt x="259181" y="978280"/>
                                </a:lnTo>
                                <a:lnTo>
                                  <a:pt x="212593" y="974105"/>
                                </a:lnTo>
                                <a:lnTo>
                                  <a:pt x="168744" y="962065"/>
                                </a:lnTo>
                                <a:lnTo>
                                  <a:pt x="128367" y="942894"/>
                                </a:lnTo>
                                <a:lnTo>
                                  <a:pt x="92194" y="917323"/>
                                </a:lnTo>
                                <a:lnTo>
                                  <a:pt x="60956" y="886084"/>
                                </a:lnTo>
                                <a:lnTo>
                                  <a:pt x="35385" y="849909"/>
                                </a:lnTo>
                                <a:lnTo>
                                  <a:pt x="16215" y="809530"/>
                                </a:lnTo>
                                <a:lnTo>
                                  <a:pt x="4175" y="765678"/>
                                </a:lnTo>
                                <a:lnTo>
                                  <a:pt x="0" y="719086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719086"/>
                                </a:lnTo>
                                <a:lnTo>
                                  <a:pt x="6361216" y="765678"/>
                                </a:lnTo>
                                <a:lnTo>
                                  <a:pt x="6349175" y="809530"/>
                                </a:lnTo>
                                <a:lnTo>
                                  <a:pt x="6330003" y="849909"/>
                                </a:lnTo>
                                <a:lnTo>
                                  <a:pt x="6304430" y="886084"/>
                                </a:lnTo>
                                <a:lnTo>
                                  <a:pt x="6273190" y="917323"/>
                                </a:lnTo>
                                <a:lnTo>
                                  <a:pt x="6237015" y="942894"/>
                                </a:lnTo>
                                <a:lnTo>
                                  <a:pt x="6196636" y="962065"/>
                                </a:lnTo>
                                <a:lnTo>
                                  <a:pt x="6152786" y="974105"/>
                                </a:lnTo>
                                <a:lnTo>
                                  <a:pt x="6106198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213554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106198" y="978280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816232" y="2594147"/>
                            <a:ext cx="569341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289560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289560">
                                <a:moveTo>
                                  <a:pt x="0" y="289356"/>
                                </a:moveTo>
                                <a:lnTo>
                                  <a:pt x="5693079" y="289356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46177" y="3172084"/>
                            <a:ext cx="6365875" cy="978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978535">
                                <a:moveTo>
                                  <a:pt x="6106198" y="978280"/>
                                </a:moveTo>
                                <a:lnTo>
                                  <a:pt x="259181" y="978280"/>
                                </a:lnTo>
                                <a:lnTo>
                                  <a:pt x="212593" y="974105"/>
                                </a:lnTo>
                                <a:lnTo>
                                  <a:pt x="168744" y="962065"/>
                                </a:lnTo>
                                <a:lnTo>
                                  <a:pt x="128367" y="942894"/>
                                </a:lnTo>
                                <a:lnTo>
                                  <a:pt x="92194" y="917323"/>
                                </a:lnTo>
                                <a:lnTo>
                                  <a:pt x="60956" y="886084"/>
                                </a:lnTo>
                                <a:lnTo>
                                  <a:pt x="35385" y="849909"/>
                                </a:lnTo>
                                <a:lnTo>
                                  <a:pt x="16215" y="809530"/>
                                </a:lnTo>
                                <a:lnTo>
                                  <a:pt x="4175" y="765678"/>
                                </a:lnTo>
                                <a:lnTo>
                                  <a:pt x="0" y="719086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719086"/>
                                </a:lnTo>
                                <a:lnTo>
                                  <a:pt x="6361216" y="765678"/>
                                </a:lnTo>
                                <a:lnTo>
                                  <a:pt x="6349175" y="809530"/>
                                </a:lnTo>
                                <a:lnTo>
                                  <a:pt x="6330003" y="849909"/>
                                </a:lnTo>
                                <a:lnTo>
                                  <a:pt x="6304430" y="886084"/>
                                </a:lnTo>
                                <a:lnTo>
                                  <a:pt x="6273190" y="917323"/>
                                </a:lnTo>
                                <a:lnTo>
                                  <a:pt x="6237015" y="942894"/>
                                </a:lnTo>
                                <a:lnTo>
                                  <a:pt x="6196636" y="962065"/>
                                </a:lnTo>
                                <a:lnTo>
                                  <a:pt x="6152786" y="974105"/>
                                </a:lnTo>
                                <a:lnTo>
                                  <a:pt x="6106198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213554" y="978280"/>
                                </a:lnTo>
                                <a:lnTo>
                                  <a:pt x="6186715" y="978280"/>
                                </a:lnTo>
                                <a:lnTo>
                                  <a:pt x="6106198" y="978280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816232" y="3650901"/>
                            <a:ext cx="569341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289560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289560">
                                <a:moveTo>
                                  <a:pt x="0" y="289369"/>
                                </a:moveTo>
                                <a:lnTo>
                                  <a:pt x="5693079" y="289369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46177" y="4228847"/>
                            <a:ext cx="6365875" cy="1330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1330960">
                                <a:moveTo>
                                  <a:pt x="6106198" y="1330769"/>
                                </a:moveTo>
                                <a:lnTo>
                                  <a:pt x="259181" y="1330769"/>
                                </a:lnTo>
                                <a:lnTo>
                                  <a:pt x="212593" y="1326593"/>
                                </a:lnTo>
                                <a:lnTo>
                                  <a:pt x="168744" y="1314554"/>
                                </a:lnTo>
                                <a:lnTo>
                                  <a:pt x="128367" y="1295383"/>
                                </a:lnTo>
                                <a:lnTo>
                                  <a:pt x="92194" y="1269812"/>
                                </a:lnTo>
                                <a:lnTo>
                                  <a:pt x="60956" y="1238572"/>
                                </a:lnTo>
                                <a:lnTo>
                                  <a:pt x="35385" y="1202397"/>
                                </a:lnTo>
                                <a:lnTo>
                                  <a:pt x="16215" y="1162018"/>
                                </a:lnTo>
                                <a:lnTo>
                                  <a:pt x="4175" y="1118167"/>
                                </a:lnTo>
                                <a:lnTo>
                                  <a:pt x="0" y="1071575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1071575"/>
                                </a:lnTo>
                                <a:lnTo>
                                  <a:pt x="6361216" y="1118167"/>
                                </a:lnTo>
                                <a:lnTo>
                                  <a:pt x="6349175" y="1162018"/>
                                </a:lnTo>
                                <a:lnTo>
                                  <a:pt x="6330003" y="1202397"/>
                                </a:lnTo>
                                <a:lnTo>
                                  <a:pt x="6304430" y="1238572"/>
                                </a:lnTo>
                                <a:lnTo>
                                  <a:pt x="6273190" y="1269812"/>
                                </a:lnTo>
                                <a:lnTo>
                                  <a:pt x="6237015" y="1295383"/>
                                </a:lnTo>
                                <a:lnTo>
                                  <a:pt x="6196636" y="1314554"/>
                                </a:lnTo>
                                <a:lnTo>
                                  <a:pt x="6152786" y="1326593"/>
                                </a:lnTo>
                                <a:lnTo>
                                  <a:pt x="6106198" y="1330769"/>
                                </a:lnTo>
                                <a:lnTo>
                                  <a:pt x="6186715" y="1330769"/>
                                </a:lnTo>
                                <a:lnTo>
                                  <a:pt x="6213554" y="1330769"/>
                                </a:lnTo>
                                <a:lnTo>
                                  <a:pt x="6186715" y="1330769"/>
                                </a:lnTo>
                                <a:lnTo>
                                  <a:pt x="6106198" y="133076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816232" y="4707668"/>
                            <a:ext cx="5693410" cy="595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595630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595630">
                                <a:moveTo>
                                  <a:pt x="0" y="289369"/>
                                </a:moveTo>
                                <a:lnTo>
                                  <a:pt x="5693079" y="289369"/>
                                </a:lnTo>
                              </a:path>
                              <a:path w="5693410" h="595630">
                                <a:moveTo>
                                  <a:pt x="0" y="595477"/>
                                </a:moveTo>
                                <a:lnTo>
                                  <a:pt x="5693079" y="595477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295pt;margin-top:231.859909pt;width:595.3pt;height:610.050pt;mso-position-horizontal-relative:page;mso-position-vertical-relative:page;z-index:-15783424" id="docshapegroup5" coordorigin="0,4637" coordsize="11906,12201">
                <v:shape style="position:absolute;left:0;top:5203;width:11906;height:11635" type="#_x0000_t75" id="docshape6" stroked="false">
                  <v:imagedata r:id="rId5" o:title=""/>
                </v:shape>
                <v:line style="position:absolute" from="1102,14302" to="5544,14302" stroked="true" strokeweight=".283pt" strokecolor="#231f20">
                  <v:stroke dashstyle="solid"/>
                </v:line>
                <v:line style="position:absolute" from="1102,14664" to="5544,14664" stroked="true" strokeweight=".283pt" strokecolor="#231f20">
                  <v:stroke dashstyle="solid"/>
                </v:line>
                <v:line style="position:absolute" from="1102,15026" to="5544,15026" stroked="true" strokeweight=".283pt" strokecolor="#231f20">
                  <v:stroke dashstyle="solid"/>
                </v:line>
                <v:shape style="position:absolute;left:5962;top:13549;width:4908;height:2120" id="docshape7" coordorigin="5963,13550" coordsize="4908,2120" path="m10633,15669l6200,15669,6125,15657,6060,15623,6009,15572,5975,15507,5963,15432,5963,13787,5975,13712,6009,13647,6060,13596,6125,13562,6200,13550,10633,13550,10708,13562,10774,13596,10825,13647,10859,13712,10871,13787,10871,15432,10859,15507,10825,15572,10774,15623,10708,15657,10633,15669,10707,15669,10732,15669,10707,15669,10633,15669xe" filled="false" stroked="true" strokeweight=".283pt" strokecolor="#231f20">
                  <v:path arrowok="t"/>
                  <v:stroke dashstyle="solid"/>
                </v:shape>
                <v:line style="position:absolute" from="1102,15388" to="5544,15388" stroked="true" strokeweight=".283pt" strokecolor="#231f20">
                  <v:stroke dashstyle="solid"/>
                </v:line>
                <v:line style="position:absolute" from="6196,14302" to="10638,14302" stroked="true" strokeweight=".283pt" strokecolor="#231f20">
                  <v:stroke dashstyle="solid"/>
                </v:line>
                <v:line style="position:absolute" from="6196,14664" to="10638,14664" stroked="true" strokeweight=".283pt" strokecolor="#231f20">
                  <v:stroke dashstyle="solid"/>
                </v:line>
                <v:line style="position:absolute" from="6196,15026" to="10638,15026" stroked="true" strokeweight=".283pt" strokecolor="#231f20">
                  <v:stroke dashstyle="solid"/>
                </v:line>
                <v:line style="position:absolute" from="6196,15388" to="10638,15388" stroked="true" strokeweight=".283pt" strokecolor="#231f20">
                  <v:stroke dashstyle="solid"/>
                </v:line>
                <v:shape style="position:absolute;left:860;top:4640;width:10025;height:1541" id="docshape8" coordorigin="860,4640" coordsize="10025,1541" path="m10476,6181l1268,6181,1195,6174,1126,6155,1062,6125,1005,6085,956,6035,916,5978,886,5915,867,5846,860,5772,860,5048,867,4975,886,4906,916,4842,956,4785,1005,4736,1062,4696,1126,4666,1195,4647,1268,4640,10476,4640,10550,4647,10619,4666,10682,4696,10739,4736,10788,4785,10829,4842,10859,4906,10878,4975,10884,5048,10884,5772,10878,5846,10859,5915,10829,5978,10788,6035,10739,6085,10682,6125,10619,6155,10550,6174,10476,6181,10603,6181,10645,6181,10603,6181,10476,6181xe" filled="false" stroked="true" strokeweight=".283pt" strokecolor="#231f20">
                  <v:path arrowok="t"/>
                  <v:stroke dashstyle="solid"/>
                </v:shape>
                <v:shape style="position:absolute;left:1285;top:5394;width:8966;height:456" id="docshape9" coordorigin="1285,5394" coordsize="8966,456" path="m1285,5394l10251,5394m1285,5850l10251,5850e" filled="false" stroked="true" strokeweight=".425pt" strokecolor="#231f20">
                  <v:path arrowok="t"/>
                  <v:stroke dashstyle="shortdot"/>
                </v:shape>
                <v:shape style="position:absolute;left:860;top:6304;width:10025;height:1541" id="docshape10" coordorigin="860,6304" coordsize="10025,1541" path="m10476,7845l1268,7845,1195,7838,1126,7819,1062,7789,1005,7749,956,7700,916,7643,886,7579,867,7510,860,7437,860,6712,867,6639,886,6570,916,6506,956,6449,1005,6400,1062,6360,1126,6330,1195,6311,1268,6304,10476,6304,10550,6311,10619,6330,10682,6360,10739,6400,10788,6449,10829,6506,10859,6570,10878,6639,10884,6712,10884,7437,10878,7510,10859,7579,10829,7643,10788,7700,10739,7749,10682,7789,10619,7819,10550,7838,10476,7845,10603,7845,10645,7845,10603,7845,10476,7845xe" filled="false" stroked="true" strokeweight=".283pt" strokecolor="#231f20">
                  <v:path arrowok="t"/>
                  <v:stroke dashstyle="solid"/>
                </v:shape>
                <v:shape style="position:absolute;left:1285;top:7058;width:8966;height:456" id="docshape11" coordorigin="1285,7058" coordsize="8966,456" path="m1285,7058l10251,7058m1285,7514l10251,7514e" filled="false" stroked="true" strokeweight=".425pt" strokecolor="#231f20">
                  <v:path arrowok="t"/>
                  <v:stroke dashstyle="shortdot"/>
                </v:shape>
                <v:shape style="position:absolute;left:860;top:7968;width:10025;height:1541" id="docshape12" coordorigin="860,7968" coordsize="10025,1541" path="m10476,9509l1268,9509,1195,9502,1126,9483,1062,9453,1005,9413,956,9364,916,9307,886,9243,867,9174,860,9101,860,8377,867,8303,886,8234,916,8171,956,8114,1005,8064,1062,8024,1126,7994,1195,7975,1268,7968,10476,7968,10550,7975,10619,7994,10682,8024,10739,8064,10788,8114,10829,8171,10859,8234,10878,8303,10884,8377,10884,9101,10878,9174,10859,9243,10829,9307,10788,9364,10739,9413,10682,9453,10619,9483,10550,9502,10476,9509,10603,9509,10645,9509,10603,9509,10476,9509xe" filled="false" stroked="true" strokeweight=".283pt" strokecolor="#231f20">
                  <v:path arrowok="t"/>
                  <v:stroke dashstyle="solid"/>
                </v:shape>
                <v:shape style="position:absolute;left:1285;top:8722;width:8966;height:456" id="docshape13" coordorigin="1285,8722" coordsize="8966,456" path="m1285,8722l10251,8722m1285,9178l10251,9178e" filled="false" stroked="true" strokeweight=".425pt" strokecolor="#231f20">
                  <v:path arrowok="t"/>
                  <v:stroke dashstyle="shortdot"/>
                </v:shape>
                <v:shape style="position:absolute;left:860;top:9632;width:10025;height:1541" id="docshape14" coordorigin="860,9633" coordsize="10025,1541" path="m10476,11173l1268,11173,1195,11167,1126,11148,1062,11117,1005,11077,956,11028,916,10971,886,10907,867,10838,860,10765,860,10041,867,9967,886,9898,916,9835,956,9778,1005,9729,1062,9688,1126,9658,1195,9639,1268,9633,10476,9633,10550,9639,10619,9658,10682,9688,10739,9729,10788,9778,10829,9835,10859,9898,10878,9967,10884,10041,10884,10765,10878,10838,10859,10907,10829,10971,10788,11028,10739,11077,10682,11117,10619,11148,10550,11167,10476,11173,10603,11173,10645,11173,10603,11173,10476,11173xe" filled="false" stroked="true" strokeweight=".283pt" strokecolor="#231f20">
                  <v:path arrowok="t"/>
                  <v:stroke dashstyle="solid"/>
                </v:shape>
                <v:shape style="position:absolute;left:1285;top:10386;width:8966;height:456" id="docshape15" coordorigin="1285,10387" coordsize="8966,456" path="m1285,10387l10251,10387m1285,10842l10251,10842e" filled="false" stroked="true" strokeweight=".425pt" strokecolor="#231f20">
                  <v:path arrowok="t"/>
                  <v:stroke dashstyle="shortdot"/>
                </v:shape>
                <v:shape style="position:absolute;left:860;top:11296;width:10025;height:2096" id="docshape16" coordorigin="860,11297" coordsize="10025,2096" path="m10476,13393l1268,13393,1195,13386,1126,13367,1062,13337,1005,13297,956,13247,916,13190,886,13127,867,13058,860,12984,860,11705,867,11632,886,11563,916,11499,956,11442,1005,11393,1062,11353,1126,11322,1195,11303,1268,11297,10476,11297,10550,11303,10619,11322,10682,11353,10739,11393,10788,11442,10829,11499,10859,11563,10878,11632,10884,11705,10884,12984,10878,13058,10859,13127,10829,13190,10788,13247,10739,13297,10682,13337,10619,13367,10550,13386,10476,13393,10603,13393,10645,13393,10603,13393,10476,13393xe" filled="false" stroked="true" strokeweight=".283pt" strokecolor="#231f20">
                  <v:path arrowok="t"/>
                  <v:stroke dashstyle="solid"/>
                </v:shape>
                <v:shape style="position:absolute;left:1285;top:12050;width:8966;height:938" id="docshape17" coordorigin="1285,12051" coordsize="8966,938" path="m1285,12051l10251,12051m1285,12507l10251,12507m1285,12989l10251,12989e" filled="false" stroked="true" strokeweight=".425pt" strokecolor="#231f20">
                  <v:path arrowok="t"/>
                  <v:stroke dashstyle="shortdot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Kas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49"/>
        </w:rPr>
        <w:t> </w:t>
      </w:r>
      <w:r>
        <w:rPr>
          <w:color w:val="231F20"/>
        </w:rPr>
        <w:t>padėtų</w:t>
      </w:r>
      <w:r>
        <w:rPr>
          <w:color w:val="231F20"/>
          <w:spacing w:val="-3"/>
        </w:rPr>
        <w:t> </w:t>
      </w:r>
      <w:r>
        <w:rPr>
          <w:color w:val="231F20"/>
        </w:rPr>
        <w:t>sustabdyti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atidėliojimą?</w:t>
      </w:r>
    </w:p>
    <w:p>
      <w:pPr>
        <w:spacing w:before="188"/>
        <w:ind w:left="361" w:right="0" w:firstLine="0"/>
        <w:jc w:val="left"/>
        <w:rPr>
          <w:sz w:val="16"/>
        </w:rPr>
      </w:pPr>
      <w:r>
        <w:rPr>
          <w:color w:val="231F20"/>
          <w:spacing w:val="-5"/>
          <w:w w:val="105"/>
          <w:sz w:val="16"/>
        </w:rPr>
        <w:t>1.</w:t>
      </w:r>
    </w:p>
    <w:p>
      <w:pPr>
        <w:spacing w:before="176"/>
        <w:ind w:left="361" w:right="0" w:firstLine="0"/>
        <w:jc w:val="left"/>
        <w:rPr>
          <w:sz w:val="16"/>
        </w:rPr>
      </w:pPr>
      <w:r>
        <w:rPr>
          <w:color w:val="231F20"/>
          <w:spacing w:val="-5"/>
          <w:w w:val="105"/>
          <w:sz w:val="16"/>
        </w:rPr>
        <w:t>2.</w:t>
      </w:r>
    </w:p>
    <w:p>
      <w:pPr>
        <w:spacing w:before="176"/>
        <w:ind w:left="361" w:right="0" w:firstLine="0"/>
        <w:jc w:val="left"/>
        <w:rPr>
          <w:sz w:val="16"/>
        </w:rPr>
      </w:pPr>
      <w:r>
        <w:rPr>
          <w:color w:val="231F20"/>
          <w:spacing w:val="-5"/>
          <w:w w:val="105"/>
          <w:sz w:val="16"/>
        </w:rPr>
        <w:t>3.</w:t>
      </w:r>
    </w:p>
    <w:p>
      <w:pPr>
        <w:spacing w:before="176"/>
        <w:ind w:left="361" w:right="0" w:firstLine="0"/>
        <w:jc w:val="left"/>
        <w:rPr>
          <w:sz w:val="16"/>
        </w:rPr>
      </w:pPr>
      <w:r>
        <w:rPr>
          <w:color w:val="231F20"/>
          <w:spacing w:val="-5"/>
          <w:w w:val="105"/>
          <w:sz w:val="16"/>
        </w:rPr>
        <w:t>4.</w:t>
      </w:r>
    </w:p>
    <w:p>
      <w:pPr>
        <w:pStyle w:val="BodyText"/>
        <w:spacing w:before="94"/>
        <w:ind w:left="361"/>
      </w:pPr>
      <w:r>
        <w:rPr/>
        <w:br w:type="column"/>
      </w:r>
      <w:r>
        <w:rPr>
          <w:color w:val="231F20"/>
        </w:rPr>
        <w:t>Kas</w:t>
      </w:r>
      <w:r>
        <w:rPr>
          <w:color w:val="231F20"/>
          <w:spacing w:val="-2"/>
        </w:rPr>
        <w:t> </w:t>
      </w:r>
      <w:r>
        <w:rPr>
          <w:color w:val="231F20"/>
        </w:rPr>
        <w:t>pasikeistų</w:t>
      </w:r>
      <w:r>
        <w:rPr>
          <w:color w:val="231F20"/>
          <w:spacing w:val="-2"/>
        </w:rPr>
        <w:t> </w:t>
      </w:r>
      <w:r>
        <w:rPr>
          <w:color w:val="231F20"/>
        </w:rPr>
        <w:t>į</w:t>
      </w:r>
      <w:r>
        <w:rPr>
          <w:color w:val="231F20"/>
          <w:spacing w:val="-2"/>
        </w:rPr>
        <w:t> </w:t>
      </w:r>
      <w:r>
        <w:rPr>
          <w:color w:val="231F20"/>
        </w:rPr>
        <w:t>gera,</w:t>
      </w:r>
      <w:r>
        <w:rPr>
          <w:color w:val="231F20"/>
          <w:spacing w:val="-2"/>
        </w:rPr>
        <w:t> </w:t>
      </w:r>
      <w:r>
        <w:rPr>
          <w:color w:val="231F20"/>
        </w:rPr>
        <w:t>nustojus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atidėlioti?</w:t>
      </w:r>
    </w:p>
    <w:p>
      <w:pPr>
        <w:spacing w:before="188"/>
        <w:ind w:left="361" w:right="0" w:firstLine="0"/>
        <w:jc w:val="left"/>
        <w:rPr>
          <w:sz w:val="16"/>
        </w:rPr>
      </w:pPr>
      <w:r>
        <w:rPr>
          <w:color w:val="231F20"/>
          <w:spacing w:val="-5"/>
          <w:w w:val="105"/>
          <w:sz w:val="16"/>
        </w:rPr>
        <w:t>1.</w:t>
      </w:r>
    </w:p>
    <w:p>
      <w:pPr>
        <w:spacing w:before="176"/>
        <w:ind w:left="361" w:right="0" w:firstLine="0"/>
        <w:jc w:val="left"/>
        <w:rPr>
          <w:sz w:val="16"/>
        </w:rPr>
      </w:pPr>
      <w:r>
        <w:rPr>
          <w:color w:val="231F20"/>
          <w:spacing w:val="-5"/>
          <w:w w:val="105"/>
          <w:sz w:val="16"/>
        </w:rPr>
        <w:t>2.</w:t>
      </w:r>
    </w:p>
    <w:p>
      <w:pPr>
        <w:spacing w:before="176"/>
        <w:ind w:left="361" w:right="0" w:firstLine="0"/>
        <w:jc w:val="left"/>
        <w:rPr>
          <w:sz w:val="16"/>
        </w:rPr>
      </w:pPr>
      <w:r>
        <w:rPr>
          <w:color w:val="231F20"/>
          <w:spacing w:val="-5"/>
          <w:w w:val="105"/>
          <w:sz w:val="16"/>
        </w:rPr>
        <w:t>3.</w:t>
      </w:r>
    </w:p>
    <w:p>
      <w:pPr>
        <w:spacing w:before="176"/>
        <w:ind w:left="361" w:right="0" w:firstLine="0"/>
        <w:jc w:val="left"/>
        <w:rPr>
          <w:sz w:val="16"/>
        </w:rPr>
      </w:pPr>
      <w:r>
        <w:rPr>
          <w:color w:val="231F20"/>
          <w:spacing w:val="-5"/>
          <w:w w:val="105"/>
          <w:sz w:val="16"/>
        </w:rPr>
        <w:t>4.</w:t>
      </w:r>
    </w:p>
    <w:sectPr>
      <w:type w:val="continuous"/>
      <w:pgSz w:w="11910" w:h="16840"/>
      <w:pgMar w:top="800" w:bottom="0" w:left="740" w:right="900"/>
      <w:cols w:num="2" w:equalWidth="0">
        <w:col w:w="4037" w:space="1066"/>
        <w:col w:w="516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770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B914F32E-5898-45EA-8B58-492426672AA2}"/>
</file>

<file path=customXml/itemProps2.xml><?xml version="1.0" encoding="utf-8"?>
<ds:datastoreItem xmlns:ds="http://schemas.openxmlformats.org/officeDocument/2006/customXml" ds:itemID="{E515FED0-6012-41C0-AC36-D6F6622B1DE5}"/>
</file>

<file path=customXml/itemProps3.xml><?xml version="1.0" encoding="utf-8"?>
<ds:datastoreItem xmlns:ds="http://schemas.openxmlformats.org/officeDocument/2006/customXml" ds:itemID="{2799E97F-D6DC-4C8D-9D47-856614572A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uzduotys_9-tokams</dc:title>
  <dcterms:created xsi:type="dcterms:W3CDTF">2024-12-13T10:35:49Z</dcterms:created>
  <dcterms:modified xsi:type="dcterms:W3CDTF">2024-12-13T10:35:49Z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